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B91" w:rsidRPr="00772CFC" w:rsidRDefault="00F13B91" w:rsidP="00F13B91">
      <w:pPr>
        <w:pStyle w:val="Ttulo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r w:rsidRPr="00772CFC">
        <w:rPr>
          <w:rFonts w:ascii="Calibri" w:hAnsi="Calibri"/>
          <w:caps/>
        </w:rPr>
        <w:t>fundación  universitaria Los libertadores</w:t>
      </w:r>
    </w:p>
    <w:p w:rsidR="00F13B91" w:rsidRPr="00772CFC" w:rsidRDefault="00F13B91" w:rsidP="00F13B91">
      <w:pPr>
        <w:pStyle w:val="Subttul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rPr>
      </w:pPr>
      <w:r w:rsidRPr="00772CFC">
        <w:rPr>
          <w:rFonts w:ascii="Calibri" w:hAnsi="Calibri"/>
        </w:rPr>
        <w:t xml:space="preserve">ESPECIALIZACIÓN en INFORMÁTICA Y MULTIMEDIA EN EDUCACION </w:t>
      </w:r>
    </w:p>
    <w:p w:rsidR="00F13B91" w:rsidRPr="00772CFC"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F13B91" w:rsidRDefault="001A7865"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ANTE</w:t>
      </w:r>
      <w:r w:rsidR="00F13B91" w:rsidRPr="00772CFC">
        <w:rPr>
          <w:rFonts w:ascii="Calibri" w:hAnsi="Calibri"/>
          <w:b/>
          <w:caps/>
        </w:rPr>
        <w:t>PROYECTO</w:t>
      </w:r>
      <w:r w:rsidR="00F13B91">
        <w:rPr>
          <w:rFonts w:ascii="Calibri" w:hAnsi="Calibri"/>
          <w:b/>
          <w:caps/>
        </w:rPr>
        <w:t xml:space="preserve"> DE INTERVENCIÓN</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4D18D8" w:rsidRDefault="004D18D8" w:rsidP="004D18D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A03041">
        <w:rPr>
          <w:rFonts w:ascii="Calibri" w:hAnsi="Calibri"/>
        </w:rPr>
        <w:t>PARA CONSTRUIR EL TITULO UTILICE LA PLANTILLA A CONTINUACIÓN.  EL TITULO SE CONSTRUYE INCLUYENDO A) LA FINALIDAD PEDAGÓGICA DE LA TRANSFORMACIÓN QUE SE PROPONE B) LOS SUJETOS SOBRE LOS QUE RECAERÁ LA ACCIÓN TRANSFORMADORA C) LA UBICACIÓN DE ESTOS SUJETOS, LA INSTITUCIÓN, LA CIUDAD, LA REGIÓN D) LAS HERRAMIENTAS QUE SE EMPLEARAN PARA IMPLEMENTAR LA TRANSFORMACIÓN</w:t>
      </w:r>
      <w:r w:rsidR="0040263A">
        <w:rPr>
          <w:rFonts w:ascii="Calibri" w:hAnsi="Calibri"/>
        </w:rPr>
        <w:t>.</w:t>
      </w:r>
    </w:p>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5649"/>
        <w:gridCol w:w="2268"/>
        <w:gridCol w:w="847"/>
      </w:tblGrid>
      <w:tr w:rsidR="00F13B91" w:rsidRPr="006F4BAF" w:rsidTr="0072278C">
        <w:tc>
          <w:tcPr>
            <w:tcW w:w="4382" w:type="dxa"/>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6F4BAF">
              <w:rPr>
                <w:rFonts w:ascii="Calibri" w:hAnsi="Calibri"/>
                <w:b/>
              </w:rPr>
              <w:t>TÍTULO</w:t>
            </w:r>
          </w:p>
          <w:p w:rsidR="00F13B91" w:rsidRPr="006F4BAF" w:rsidRDefault="0040263A" w:rsidP="0040263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TUTORIAL A.P.D (A PRUEBA DE DOCENTES)</w:t>
            </w:r>
          </w:p>
        </w:tc>
        <w:tc>
          <w:tcPr>
            <w:tcW w:w="5649" w:type="dxa"/>
            <w:vAlign w:val="center"/>
          </w:tcPr>
          <w:p w:rsidR="00F13B91" w:rsidRPr="000F156A"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0F156A">
              <w:rPr>
                <w:rFonts w:ascii="Calibri" w:hAnsi="Calibri"/>
              </w:rPr>
              <w:t>Descripción de la temática a desarrollar en el proyecto de intervención:</w:t>
            </w:r>
          </w:p>
          <w:p w:rsidR="00F13B91" w:rsidRPr="000F156A" w:rsidRDefault="00F13B91" w:rsidP="0040263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0F156A">
              <w:rPr>
                <w:rFonts w:ascii="Calibri" w:hAnsi="Calibri"/>
              </w:rPr>
              <w:t xml:space="preserve">(a)  </w:t>
            </w:r>
            <w:r w:rsidR="0040263A" w:rsidRPr="000F156A">
              <w:rPr>
                <w:rFonts w:ascii="Calibri" w:hAnsi="Calibri"/>
              </w:rPr>
              <w:t>Capacitación en el manejo de las TIC</w:t>
            </w:r>
            <w:r w:rsidRPr="000F156A">
              <w:rPr>
                <w:rFonts w:ascii="Calibri" w:hAnsi="Calibri"/>
              </w:rPr>
              <w:t xml:space="preserve"> </w:t>
            </w:r>
            <w:r w:rsidR="0040263A" w:rsidRPr="000F156A">
              <w:rPr>
                <w:rFonts w:ascii="Calibri" w:hAnsi="Calibri"/>
              </w:rPr>
              <w:t xml:space="preserve">b)para docentes de todas las </w:t>
            </w:r>
            <w:r w:rsidR="000F156A" w:rsidRPr="000F156A">
              <w:rPr>
                <w:rFonts w:ascii="Calibri" w:hAnsi="Calibri"/>
              </w:rPr>
              <w:t>áreas</w:t>
            </w:r>
            <w:r w:rsidRPr="000F156A">
              <w:rPr>
                <w:rFonts w:ascii="Calibri" w:hAnsi="Calibri"/>
              </w:rPr>
              <w:t xml:space="preserve"> (c) de la</w:t>
            </w:r>
            <w:r w:rsidR="0040263A" w:rsidRPr="000F156A">
              <w:rPr>
                <w:rFonts w:ascii="Calibri" w:hAnsi="Calibri"/>
              </w:rPr>
              <w:t>s</w:t>
            </w:r>
            <w:r w:rsidRPr="000F156A">
              <w:rPr>
                <w:rFonts w:ascii="Calibri" w:hAnsi="Calibri"/>
              </w:rPr>
              <w:t xml:space="preserve"> </w:t>
            </w:r>
            <w:r w:rsidR="000F156A" w:rsidRPr="000F156A">
              <w:rPr>
                <w:rFonts w:ascii="Calibri" w:hAnsi="Calibri"/>
              </w:rPr>
              <w:t>instituciones</w:t>
            </w:r>
            <w:r w:rsidRPr="000F156A">
              <w:rPr>
                <w:rFonts w:ascii="Calibri" w:hAnsi="Calibri"/>
              </w:rPr>
              <w:t xml:space="preserve"> educativa</w:t>
            </w:r>
            <w:r w:rsidR="0040263A" w:rsidRPr="000F156A">
              <w:rPr>
                <w:rFonts w:ascii="Calibri" w:hAnsi="Calibri"/>
              </w:rPr>
              <w:t>s</w:t>
            </w:r>
            <w:r w:rsidRPr="000F156A">
              <w:rPr>
                <w:rFonts w:ascii="Calibri" w:hAnsi="Calibri"/>
              </w:rPr>
              <w:t xml:space="preserve"> </w:t>
            </w:r>
            <w:r w:rsidR="002E6FA8" w:rsidRPr="000F156A">
              <w:rPr>
                <w:rFonts w:ascii="Calibri" w:hAnsi="Calibri"/>
              </w:rPr>
              <w:t>de Cali</w:t>
            </w:r>
            <w:r w:rsidRPr="000F156A">
              <w:rPr>
                <w:rFonts w:ascii="Calibri" w:hAnsi="Calibri"/>
              </w:rPr>
              <w:t xml:space="preserve">, (d) </w:t>
            </w:r>
            <w:r w:rsidR="002E6FA8" w:rsidRPr="000F156A">
              <w:rPr>
                <w:rFonts w:ascii="Calibri" w:hAnsi="Calibri"/>
              </w:rPr>
              <w:t xml:space="preserve">por medio de una </w:t>
            </w:r>
            <w:r w:rsidR="0040263A" w:rsidRPr="000F156A">
              <w:rPr>
                <w:rFonts w:ascii="Calibri" w:hAnsi="Calibri"/>
              </w:rPr>
              <w:t>plataforma e´learning</w:t>
            </w: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REVISION DEL TUTOR</w:t>
            </w:r>
          </w:p>
          <w:p w:rsidR="004816D7" w:rsidRPr="00C769FF" w:rsidRDefault="004816D7"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i/>
                <w:color w:val="A6A6A6"/>
              </w:rPr>
            </w:pPr>
            <w:r w:rsidRPr="00C769FF">
              <w:rPr>
                <w:rFonts w:ascii="Calibri" w:hAnsi="Calibri"/>
                <w:i/>
                <w:color w:val="A6A6A6"/>
              </w:rPr>
              <w:t>No escriba nada en los campos de esta columna</w:t>
            </w:r>
          </w:p>
        </w:tc>
      </w:tr>
      <w:tr w:rsidR="00F13B91" w:rsidRPr="006F4BAF" w:rsidTr="0072278C">
        <w:trPr>
          <w:trHeight w:val="294"/>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 xml:space="preserve">A). </w:t>
            </w:r>
            <w:r w:rsidRPr="0072278C">
              <w:rPr>
                <w:rFonts w:ascii="Calibri" w:hAnsi="Calibri"/>
                <w:b/>
              </w:rPr>
              <w:t>FINALIDAD PEDAGOGICA</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¿Qué se busca?</w:t>
            </w:r>
          </w:p>
          <w:p w:rsidR="00F13B91" w:rsidRPr="006F4BAF" w:rsidRDefault="00F13B91"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rPr>
            </w:pPr>
            <w:r w:rsidRPr="006F4BAF">
              <w:rPr>
                <w:rFonts w:ascii="Calibri" w:hAnsi="Calibri"/>
              </w:rPr>
              <w:t>La finalidad pedagógica, social o cultural del proyecto</w:t>
            </w:r>
            <w:r>
              <w:rPr>
                <w:rFonts w:ascii="Calibri" w:hAnsi="Calibri"/>
              </w:rPr>
              <w:t xml:space="preserve">. </w:t>
            </w:r>
          </w:p>
        </w:tc>
        <w:tc>
          <w:tcPr>
            <w:tcW w:w="5649" w:type="dxa"/>
            <w:vMerge w:val="restart"/>
            <w:vAlign w:val="center"/>
          </w:tcPr>
          <w:p w:rsidR="004816D7" w:rsidRPr="00C769FF" w:rsidRDefault="000F156A"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Pr>
                <w:rFonts w:ascii="Calibri" w:hAnsi="Calibri"/>
              </w:rPr>
              <w:t xml:space="preserve">Capacitar a los docentes en el manejo de las TIC tanto para su uso personal y profesional. </w:t>
            </w: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293"/>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r w:rsidRPr="00C769FF">
              <w:rPr>
                <w:rFonts w:ascii="Calibri" w:hAnsi="Calibri"/>
                <w:b/>
                <w:color w:val="A6A6A6"/>
              </w:rPr>
              <w:t>OBSERVACIONES</w:t>
            </w:r>
          </w:p>
        </w:tc>
      </w:tr>
      <w:tr w:rsidR="00F13B91" w:rsidRPr="006F4BAF" w:rsidTr="0072278C">
        <w:trPr>
          <w:trHeight w:val="461"/>
        </w:trPr>
        <w:tc>
          <w:tcPr>
            <w:tcW w:w="4382" w:type="dxa"/>
            <w:vMerge/>
            <w:tcBorders>
              <w:bottom w:val="single" w:sz="4" w:space="0" w:color="000000"/>
            </w:tcBorders>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tcBorders>
              <w:bottom w:val="single" w:sz="4" w:space="0" w:color="000000"/>
            </w:tcBorders>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tcBorders>
              <w:bottom w:val="single" w:sz="4" w:space="0" w:color="000000"/>
            </w:tcBorders>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olor w:val="A6A6A6"/>
              </w:rPr>
            </w:pPr>
          </w:p>
        </w:tc>
      </w:tr>
      <w:tr w:rsidR="00F13B91" w:rsidRPr="006F4BAF" w:rsidTr="0072278C">
        <w:trPr>
          <w:trHeight w:val="14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SUJETOS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¿A quién?</w:t>
            </w:r>
          </w:p>
        </w:tc>
        <w:tc>
          <w:tcPr>
            <w:tcW w:w="5649" w:type="dxa"/>
            <w:vMerge w:val="restart"/>
            <w:vAlign w:val="center"/>
          </w:tcPr>
          <w:p w:rsidR="004816D7" w:rsidRDefault="000F156A"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Docentes de todas las áreas de las instituciones educativas de la ciudad de Cali</w:t>
            </w:r>
          </w:p>
          <w:p w:rsidR="001821D3" w:rsidRDefault="001821D3"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p w:rsidR="001821D3" w:rsidRPr="00C769FF" w:rsidRDefault="001821D3"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14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D13C53"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Pr>
                <w:rFonts w:ascii="Calibri" w:hAnsi="Calibri"/>
                <w:b/>
              </w:rPr>
              <w:t>UBICACIÓN</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¿Dónde?</w:t>
            </w:r>
          </w:p>
        </w:tc>
        <w:tc>
          <w:tcPr>
            <w:tcW w:w="5649" w:type="dxa"/>
            <w:vMerge w:val="restart"/>
            <w:vAlign w:val="center"/>
          </w:tcPr>
          <w:p w:rsidR="00CB3084" w:rsidRDefault="000F156A"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Instituciones educativas de la ciudad de Cali (Valle)</w:t>
            </w: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p w:rsidR="001821D3" w:rsidRPr="00C769FF"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72278C" w:rsidRPr="0072278C" w:rsidRDefault="0072278C" w:rsidP="0072278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center"/>
              <w:rPr>
                <w:rFonts w:ascii="Calibri" w:hAnsi="Calibri"/>
                <w:b/>
              </w:rPr>
            </w:pPr>
            <w:r w:rsidRPr="0072278C">
              <w:rPr>
                <w:rFonts w:ascii="Calibri" w:hAnsi="Calibri"/>
                <w:b/>
              </w:rPr>
              <w:t>METODO Y HERRAMIENTAS</w:t>
            </w:r>
          </w:p>
          <w:p w:rsidR="00F13B91" w:rsidRPr="006F4BAF" w:rsidRDefault="00F13B91" w:rsidP="0072278C">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sidRPr="006F4BAF">
              <w:rPr>
                <w:rFonts w:ascii="Calibri" w:hAnsi="Calibri"/>
              </w:rPr>
              <w:t>¿Cómo?</w:t>
            </w:r>
          </w:p>
        </w:tc>
        <w:tc>
          <w:tcPr>
            <w:tcW w:w="5649" w:type="dxa"/>
            <w:vMerge w:val="restart"/>
            <w:vAlign w:val="center"/>
          </w:tcPr>
          <w:p w:rsidR="00F13B91" w:rsidRDefault="000F156A"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Se utilizara la plataforma e´learning llamada Chamilo y Auto Play Media</w:t>
            </w:r>
            <w:r w:rsidR="008470B4">
              <w:rPr>
                <w:rFonts w:ascii="Calibri" w:hAnsi="Calibri"/>
              </w:rPr>
              <w:t>.</w:t>
            </w:r>
          </w:p>
          <w:p w:rsidR="00CB3084" w:rsidRPr="00C769F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numPr>
                <w:ilvl w:val="0"/>
                <w:numId w:val="10"/>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restart"/>
            <w:vAlign w:val="center"/>
          </w:tcPr>
          <w:p w:rsidR="00F13B91" w:rsidRDefault="00F13B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b/>
              </w:rPr>
            </w:pPr>
            <w:r w:rsidRPr="006F4BAF">
              <w:rPr>
                <w:rFonts w:ascii="Calibri" w:hAnsi="Calibri"/>
                <w:b/>
              </w:rPr>
              <w:t>Título completo</w:t>
            </w:r>
          </w:p>
          <w:p w:rsidR="000B6991" w:rsidRPr="000B6991" w:rsidRDefault="000B6991" w:rsidP="001A786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center"/>
              <w:rPr>
                <w:rFonts w:ascii="Calibri" w:hAnsi="Calibri"/>
              </w:rPr>
            </w:pPr>
            <w:r w:rsidRPr="000B6991">
              <w:rPr>
                <w:rFonts w:ascii="Calibri" w:hAnsi="Calibri"/>
              </w:rPr>
              <w:t>Ahora ensamble el título completo a partir de las secciones anteriores</w:t>
            </w:r>
          </w:p>
        </w:tc>
        <w:tc>
          <w:tcPr>
            <w:tcW w:w="5649" w:type="dxa"/>
            <w:vMerge w:val="restart"/>
            <w:vAlign w:val="center"/>
          </w:tcPr>
          <w:p w:rsidR="008470B4" w:rsidRDefault="00D30E8E" w:rsidP="008470B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Capacitación docente de todas las áreas de la ciudad de Cali para apropiación de las Tic tanto en lo personal como en lo profesional, mediante la utilización de la plataforma e´learning Chamilo.</w:t>
            </w:r>
          </w:p>
          <w:p w:rsidR="00F13B91" w:rsidRPr="00C769FF" w:rsidRDefault="00F13B91"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2268"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right"/>
              <w:rPr>
                <w:rFonts w:ascii="Calibri" w:hAnsi="Calibri"/>
                <w:b/>
                <w:color w:val="A6A6A6"/>
              </w:rPr>
            </w:pPr>
            <w:r w:rsidRPr="00C769FF">
              <w:rPr>
                <w:rFonts w:ascii="Calibri" w:hAnsi="Calibri"/>
                <w:b/>
                <w:color w:val="A6A6A6"/>
              </w:rPr>
              <w:t>NO CUMPLE</w:t>
            </w:r>
          </w:p>
        </w:tc>
        <w:tc>
          <w:tcPr>
            <w:tcW w:w="847" w:type="dxa"/>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color w:val="A6A6A6"/>
              </w:rPr>
            </w:pPr>
            <w:r w:rsidRPr="00C769FF">
              <w:rPr>
                <w:rFonts w:ascii="Calibri" w:hAnsi="Calibri"/>
                <w:b/>
                <w:color w:val="A6A6A6"/>
              </w:rPr>
              <w:t>OBSERVACIONES</w:t>
            </w:r>
          </w:p>
        </w:tc>
      </w:tr>
      <w:tr w:rsidR="00F13B91" w:rsidRPr="006F4BAF" w:rsidTr="0072278C">
        <w:trPr>
          <w:trHeight w:val="75"/>
        </w:trPr>
        <w:tc>
          <w:tcPr>
            <w:tcW w:w="4382"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5649" w:type="dxa"/>
            <w:vMerge/>
            <w:vAlign w:val="center"/>
          </w:tcPr>
          <w:p w:rsidR="00F13B91" w:rsidRPr="006F4BA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c>
          <w:tcPr>
            <w:tcW w:w="3115" w:type="dxa"/>
            <w:gridSpan w:val="2"/>
            <w:vAlign w:val="center"/>
          </w:tcPr>
          <w:p w:rsidR="00F13B91" w:rsidRPr="00C769F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color w:val="A6A6A6"/>
              </w:rPr>
            </w:pPr>
          </w:p>
        </w:tc>
      </w:tr>
    </w:tbl>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b/>
      </w: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382"/>
        <w:gridCol w:w="8200"/>
        <w:gridCol w:w="564"/>
      </w:tblGrid>
      <w:tr w:rsidR="00F13B91" w:rsidRPr="005A1B6F" w:rsidTr="00433B0C">
        <w:tc>
          <w:tcPr>
            <w:tcW w:w="4382" w:type="dxa"/>
            <w:vAlign w:val="center"/>
          </w:tcPr>
          <w:p w:rsidR="00F13B91" w:rsidRPr="005A1B6F"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b/>
              </w:rPr>
              <w:t>PRODUCTO DEL PROYECTO</w:t>
            </w:r>
          </w:p>
        </w:tc>
        <w:tc>
          <w:tcPr>
            <w:tcW w:w="8200" w:type="dxa"/>
          </w:tcPr>
          <w:p w:rsidR="00F13B91" w:rsidRPr="005A1B6F" w:rsidRDefault="00F13B91" w:rsidP="00433B0C">
            <w:pPr>
              <w:rPr>
                <w:rFonts w:ascii="Calibri" w:hAnsi="Calibri"/>
                <w:i/>
              </w:rPr>
            </w:pPr>
            <w:r>
              <w:rPr>
                <w:rFonts w:ascii="Calibri" w:hAnsi="Calibri"/>
                <w:i/>
                <w:sz w:val="20"/>
              </w:rPr>
              <w:t xml:space="preserve">De acuerdo a los tipos de productos propuestos por el tutor, </w:t>
            </w:r>
            <w:r w:rsidR="00433B0C">
              <w:rPr>
                <w:rFonts w:ascii="Calibri" w:hAnsi="Calibri"/>
                <w:i/>
                <w:sz w:val="20"/>
              </w:rPr>
              <w:t>seleccione el que corresponde</w:t>
            </w:r>
          </w:p>
        </w:tc>
        <w:tc>
          <w:tcPr>
            <w:tcW w:w="564" w:type="dxa"/>
            <w:vAlign w:val="center"/>
          </w:tcPr>
          <w:p w:rsidR="00F13B91" w:rsidRPr="006F4BAF" w:rsidRDefault="00F13B91"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p>
        </w:tc>
      </w:tr>
      <w:tr w:rsidR="00CB3084" w:rsidRPr="005A1B6F" w:rsidTr="00433B0C">
        <w:trPr>
          <w:trHeight w:val="212"/>
        </w:trPr>
        <w:tc>
          <w:tcPr>
            <w:tcW w:w="4382" w:type="dxa"/>
            <w:vMerge w:val="restart"/>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r w:rsidRPr="005A1B6F">
              <w:rPr>
                <w:rFonts w:ascii="Calibri" w:hAnsi="Calibri"/>
                <w:b/>
              </w:rPr>
              <w:t>Resultado final del trabajo de investigación</w:t>
            </w:r>
          </w:p>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360"/>
              <w:jc w:val="right"/>
              <w:rPr>
                <w:rFonts w:ascii="Calibri" w:hAnsi="Calibri"/>
              </w:rPr>
            </w:pPr>
          </w:p>
        </w:tc>
        <w:tc>
          <w:tcPr>
            <w:tcW w:w="8200" w:type="dxa"/>
          </w:tcPr>
          <w:p w:rsidR="00CB3084" w:rsidRPr="005A1B6F"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aplicación de software</w:t>
            </w:r>
          </w:p>
        </w:tc>
        <w:tc>
          <w:tcPr>
            <w:tcW w:w="564" w:type="dxa"/>
          </w:tcPr>
          <w:p w:rsidR="00CB3084" w:rsidRPr="005A1B6F" w:rsidRDefault="00D30E8E"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x</w:t>
            </w: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Proyecto de aula desarrollo de software</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OVA de un tema o asignatura</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WEB Institucional</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Diseño e implementación de plan de informática</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CB3084">
              <w:rPr>
                <w:rFonts w:ascii="Calibri" w:hAnsi="Calibri"/>
              </w:rPr>
              <w:t>Moodle para blearning</w:t>
            </w:r>
            <w:r w:rsidR="00D30E8E">
              <w:rPr>
                <w:rFonts w:ascii="Calibri" w:hAnsi="Calibri"/>
              </w:rPr>
              <w:t xml:space="preserve">      </w:t>
            </w:r>
            <w:r w:rsidR="00D30E8E" w:rsidRPr="00D30E8E">
              <w:rPr>
                <w:rFonts w:ascii="Calibri" w:hAnsi="Calibri"/>
                <w:b/>
                <w:color w:val="FF0000"/>
              </w:rPr>
              <w:t>(Chamilo)</w:t>
            </w:r>
          </w:p>
        </w:tc>
        <w:tc>
          <w:tcPr>
            <w:tcW w:w="564" w:type="dxa"/>
          </w:tcPr>
          <w:p w:rsidR="00CB3084" w:rsidRPr="005A1B6F" w:rsidRDefault="00D30E8E"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x</w:t>
            </w:r>
          </w:p>
        </w:tc>
      </w:tr>
      <w:tr w:rsidR="00CB3084" w:rsidRPr="005A1B6F" w:rsidTr="00433B0C">
        <w:trPr>
          <w:trHeight w:val="208"/>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Emisora Escolar</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Anuario Escolar</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bookmarkStart w:id="0" w:name="_GoBack"/>
        <w:bookmarkEnd w:id="0"/>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Redes sociales en educación</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localizado</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caso</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sidRPr="00433B0C">
              <w:rPr>
                <w:rFonts w:ascii="Calibri" w:hAnsi="Calibri"/>
              </w:rPr>
              <w:t>Estudio de tendencias</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CB3084" w:rsidRPr="005A1B6F" w:rsidTr="00433B0C">
        <w:trPr>
          <w:trHeight w:val="146"/>
        </w:trPr>
        <w:tc>
          <w:tcPr>
            <w:tcW w:w="4382" w:type="dxa"/>
            <w:vMerge/>
            <w:vAlign w:val="center"/>
          </w:tcPr>
          <w:p w:rsidR="00CB3084" w:rsidRPr="005A1B6F" w:rsidRDefault="00CB3084"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CB3084"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Otro</w:t>
            </w:r>
          </w:p>
        </w:tc>
        <w:tc>
          <w:tcPr>
            <w:tcW w:w="564" w:type="dxa"/>
          </w:tcPr>
          <w:p w:rsidR="00CB3084" w:rsidRPr="005A1B6F" w:rsidRDefault="00CB308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r w:rsidR="00433B0C" w:rsidRPr="005A1B6F" w:rsidTr="00433B0C">
        <w:trPr>
          <w:trHeight w:val="321"/>
        </w:trPr>
        <w:tc>
          <w:tcPr>
            <w:tcW w:w="4382" w:type="dxa"/>
            <w:vMerge/>
            <w:vAlign w:val="center"/>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left="720"/>
              <w:jc w:val="right"/>
              <w:rPr>
                <w:rFonts w:ascii="Calibri" w:hAnsi="Calibri"/>
                <w:b/>
              </w:rPr>
            </w:pPr>
          </w:p>
        </w:tc>
        <w:tc>
          <w:tcPr>
            <w:tcW w:w="8200" w:type="dxa"/>
          </w:tcPr>
          <w:p w:rsidR="00433B0C" w:rsidRPr="005A1B6F"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Cual:</w:t>
            </w:r>
          </w:p>
        </w:tc>
        <w:tc>
          <w:tcPr>
            <w:tcW w:w="564" w:type="dxa"/>
          </w:tcPr>
          <w:p w:rsidR="00433B0C" w:rsidRPr="005A1B6F" w:rsidRDefault="00433B0C"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noProof/>
                <w:lang w:val="es-ES" w:eastAsia="es-ES"/>
              </w:rPr>
            </w:pP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p>
    <w:p w:rsidR="00F13B91" w:rsidRPr="009C29E2"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D30E8E" w:rsidRDefault="00D30E8E"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D30E8E" w:rsidRDefault="00D30E8E"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D30E8E" w:rsidRDefault="00D30E8E"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D30E8E" w:rsidRDefault="00D30E8E"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1821D3" w:rsidRDefault="001821D3"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Pr>
          <w:rFonts w:ascii="Calibri" w:hAnsi="Calibri"/>
          <w:b/>
          <w:caps/>
        </w:rPr>
        <w:t>Integrantes del grupo</w:t>
      </w:r>
    </w:p>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4395"/>
        <w:gridCol w:w="3685"/>
        <w:gridCol w:w="4467"/>
      </w:tblGrid>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lang w:val="en-US"/>
              </w:rPr>
            </w:pPr>
            <w:r w:rsidRPr="00CB3084">
              <w:rPr>
                <w:rFonts w:ascii="Calibri" w:hAnsi="Calibri"/>
                <w:b/>
                <w:caps/>
              </w:rPr>
              <w:t>#</w:t>
            </w:r>
          </w:p>
        </w:tc>
        <w:tc>
          <w:tcPr>
            <w:tcW w:w="439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nombre</w:t>
            </w:r>
          </w:p>
        </w:tc>
        <w:tc>
          <w:tcPr>
            <w:tcW w:w="368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CELULAR</w:t>
            </w:r>
          </w:p>
        </w:tc>
        <w:tc>
          <w:tcPr>
            <w:tcW w:w="4467"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caps/>
              </w:rPr>
            </w:pPr>
            <w:r w:rsidRPr="00CB3084">
              <w:rPr>
                <w:rFonts w:ascii="Calibri" w:hAnsi="Calibri"/>
                <w:b/>
                <w:caps/>
              </w:rPr>
              <w:t>CORREO</w:t>
            </w:r>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1</w:t>
            </w:r>
          </w:p>
        </w:tc>
        <w:tc>
          <w:tcPr>
            <w:tcW w:w="4395" w:type="dxa"/>
            <w:shd w:val="clear" w:color="auto" w:fill="auto"/>
          </w:tcPr>
          <w:p w:rsidR="00CB3084" w:rsidRPr="00CB3084" w:rsidRDefault="006F606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VICTORIA ALEXANDRA RIOS MARTINEZ</w:t>
            </w:r>
          </w:p>
        </w:tc>
        <w:tc>
          <w:tcPr>
            <w:tcW w:w="3685" w:type="dxa"/>
            <w:shd w:val="clear" w:color="auto" w:fill="auto"/>
          </w:tcPr>
          <w:p w:rsidR="00CB3084" w:rsidRPr="00CB3084" w:rsidRDefault="006F606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3167484475</w:t>
            </w:r>
          </w:p>
        </w:tc>
        <w:tc>
          <w:tcPr>
            <w:tcW w:w="4467" w:type="dxa"/>
            <w:shd w:val="clear" w:color="auto" w:fill="auto"/>
          </w:tcPr>
          <w:p w:rsidR="00CB3084" w:rsidRPr="001821D3" w:rsidRDefault="006F6064" w:rsidP="006F606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hyperlink r:id="rId7" w:history="1">
              <w:r w:rsidRPr="00715221">
                <w:rPr>
                  <w:rStyle w:val="Hipervnculo"/>
                  <w:rFonts w:ascii="Calibri" w:hAnsi="Calibri"/>
                </w:rPr>
                <w:t>victoriarios86@hotmail.com</w:t>
              </w:r>
            </w:hyperlink>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2</w:t>
            </w:r>
          </w:p>
        </w:tc>
        <w:tc>
          <w:tcPr>
            <w:tcW w:w="4395" w:type="dxa"/>
            <w:shd w:val="clear" w:color="auto" w:fill="auto"/>
          </w:tcPr>
          <w:p w:rsidR="001821D3" w:rsidRPr="00CB3084" w:rsidRDefault="004C6E0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raul alberto mena beltran</w:t>
            </w:r>
          </w:p>
        </w:tc>
        <w:tc>
          <w:tcPr>
            <w:tcW w:w="3685" w:type="dxa"/>
            <w:shd w:val="clear" w:color="auto" w:fill="auto"/>
          </w:tcPr>
          <w:p w:rsidR="00CB3084" w:rsidRPr="00CB3084" w:rsidRDefault="004C6E0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3113871157</w:t>
            </w:r>
          </w:p>
        </w:tc>
        <w:tc>
          <w:tcPr>
            <w:tcW w:w="4467" w:type="dxa"/>
            <w:shd w:val="clear" w:color="auto" w:fill="auto"/>
          </w:tcPr>
          <w:p w:rsidR="00CB3084" w:rsidRPr="00CB3084" w:rsidRDefault="004C6E0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hyperlink r:id="rId8" w:history="1">
              <w:r w:rsidRPr="004C6E0B">
                <w:rPr>
                  <w:rStyle w:val="Hipervnculo"/>
                  <w:rFonts w:ascii="Calibri" w:hAnsi="Calibri"/>
                  <w:b/>
                  <w:caps/>
                </w:rPr>
                <w:t>ralmen200@yahoo.com</w:t>
              </w:r>
            </w:hyperlink>
          </w:p>
        </w:tc>
      </w:tr>
      <w:tr w:rsidR="00CB3084" w:rsidRPr="00CB3084" w:rsidTr="00CB3084">
        <w:tc>
          <w:tcPr>
            <w:tcW w:w="675" w:type="dxa"/>
            <w:shd w:val="clear" w:color="auto" w:fill="auto"/>
          </w:tcPr>
          <w:p w:rsidR="00CB3084" w:rsidRP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sidRPr="00CB3084">
              <w:rPr>
                <w:rFonts w:ascii="Calibri" w:hAnsi="Calibri"/>
                <w:b/>
                <w:caps/>
              </w:rPr>
              <w:t>3</w:t>
            </w:r>
          </w:p>
        </w:tc>
        <w:tc>
          <w:tcPr>
            <w:tcW w:w="4395" w:type="dxa"/>
            <w:shd w:val="clear" w:color="auto" w:fill="auto"/>
          </w:tcPr>
          <w:p w:rsidR="00CB3084" w:rsidRPr="00CB3084" w:rsidRDefault="00D30E8E"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diego medina agredo</w:t>
            </w:r>
          </w:p>
        </w:tc>
        <w:tc>
          <w:tcPr>
            <w:tcW w:w="3685" w:type="dxa"/>
            <w:shd w:val="clear" w:color="auto" w:fill="auto"/>
          </w:tcPr>
          <w:p w:rsidR="00CB3084" w:rsidRPr="00CB3084" w:rsidRDefault="004C6E0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r>
              <w:rPr>
                <w:rFonts w:ascii="Calibri" w:hAnsi="Calibri"/>
                <w:b/>
                <w:caps/>
              </w:rPr>
              <w:t>3122889922</w:t>
            </w:r>
          </w:p>
        </w:tc>
        <w:tc>
          <w:tcPr>
            <w:tcW w:w="4467" w:type="dxa"/>
            <w:shd w:val="clear" w:color="auto" w:fill="auto"/>
          </w:tcPr>
          <w:p w:rsidR="00CB3084" w:rsidRPr="00CB3084" w:rsidRDefault="004C6E0B"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hyperlink r:id="rId9" w:history="1">
              <w:r w:rsidRPr="004C6E0B">
                <w:rPr>
                  <w:rStyle w:val="Hipervnculo"/>
                  <w:rFonts w:ascii="Calibri" w:hAnsi="Calibri"/>
                  <w:b/>
                  <w:caps/>
                </w:rPr>
                <w:t>diegomedinav@hotmail.com</w:t>
              </w:r>
            </w:hyperlink>
          </w:p>
        </w:tc>
      </w:tr>
    </w:tbl>
    <w:p w:rsidR="00CB3084" w:rsidRDefault="00CB3084" w:rsidP="00CB308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b/>
          <w:caps/>
        </w:rPr>
      </w:pPr>
    </w:p>
    <w:p w:rsidR="00F13B91" w:rsidRPr="001F52AA"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1F52AA">
        <w:rPr>
          <w:rFonts w:ascii="Calibri" w:hAnsi="Calibri"/>
          <w:b/>
        </w:rPr>
        <w:t>PERFIL DE LOS INTEGRANTES</w:t>
      </w:r>
    </w:p>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13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3261"/>
        <w:gridCol w:w="1275"/>
        <w:gridCol w:w="1276"/>
        <w:gridCol w:w="3686"/>
        <w:gridCol w:w="2976"/>
      </w:tblGrid>
      <w:tr w:rsidR="001F52AA" w:rsidRPr="00C769FF" w:rsidTr="004C6E0B">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No</w:t>
            </w:r>
          </w:p>
        </w:tc>
        <w:tc>
          <w:tcPr>
            <w:tcW w:w="3261"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PREGRADO EN</w:t>
            </w:r>
          </w:p>
        </w:tc>
        <w:tc>
          <w:tcPr>
            <w:tcW w:w="12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AÑOS DE DOCENCIA</w:t>
            </w:r>
          </w:p>
        </w:tc>
        <w:tc>
          <w:tcPr>
            <w:tcW w:w="12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JORN</w:t>
            </w:r>
          </w:p>
        </w:tc>
        <w:tc>
          <w:tcPr>
            <w:tcW w:w="368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AREA EN QUE SE DESEMPEÑA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b/>
              </w:rPr>
            </w:pPr>
            <w:r w:rsidRPr="00C769FF">
              <w:rPr>
                <w:rFonts w:ascii="Calibri" w:hAnsi="Calibri"/>
                <w:b/>
              </w:rPr>
              <w:t>ACTIVIDADES JORNADA CONTRARIA</w:t>
            </w:r>
          </w:p>
        </w:tc>
      </w:tr>
      <w:tr w:rsidR="001F52AA" w:rsidRPr="00C769FF" w:rsidTr="004C6E0B">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1</w:t>
            </w:r>
          </w:p>
        </w:tc>
        <w:tc>
          <w:tcPr>
            <w:tcW w:w="3261" w:type="dxa"/>
            <w:shd w:val="clear" w:color="auto" w:fill="auto"/>
          </w:tcPr>
          <w:p w:rsidR="001F52AA" w:rsidRPr="00C769FF" w:rsidRDefault="004C6E0B" w:rsidP="00D30E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 xml:space="preserve">LENGUA CASTELLANA </w:t>
            </w:r>
          </w:p>
        </w:tc>
        <w:tc>
          <w:tcPr>
            <w:tcW w:w="1275" w:type="dxa"/>
            <w:shd w:val="clear" w:color="auto" w:fill="auto"/>
          </w:tcPr>
          <w:p w:rsidR="001F52AA" w:rsidRPr="00C769FF" w:rsidRDefault="006F6064"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6</w:t>
            </w:r>
          </w:p>
        </w:tc>
        <w:tc>
          <w:tcPr>
            <w:tcW w:w="1276" w:type="dxa"/>
            <w:shd w:val="clear" w:color="auto" w:fill="auto"/>
          </w:tcPr>
          <w:p w:rsidR="001F52AA" w:rsidRPr="00C769FF" w:rsidRDefault="00020B18" w:rsidP="00020B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Mañana</w:t>
            </w:r>
          </w:p>
        </w:tc>
        <w:tc>
          <w:tcPr>
            <w:tcW w:w="3686" w:type="dxa"/>
            <w:shd w:val="clear" w:color="auto" w:fill="auto"/>
          </w:tcPr>
          <w:p w:rsidR="001F52AA" w:rsidRPr="00C769FF" w:rsidRDefault="006F6064"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PRIMARIA</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4C6E0B">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2</w:t>
            </w:r>
          </w:p>
        </w:tc>
        <w:tc>
          <w:tcPr>
            <w:tcW w:w="3261" w:type="dxa"/>
            <w:shd w:val="clear" w:color="auto" w:fill="auto"/>
          </w:tcPr>
          <w:p w:rsidR="001F52AA" w:rsidRPr="00C769FF" w:rsidRDefault="004C6E0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MATEMATICAS Y FISICA</w:t>
            </w:r>
          </w:p>
        </w:tc>
        <w:tc>
          <w:tcPr>
            <w:tcW w:w="1275" w:type="dxa"/>
            <w:shd w:val="clear" w:color="auto" w:fill="auto"/>
          </w:tcPr>
          <w:p w:rsidR="001F52AA" w:rsidRPr="00C769FF" w:rsidRDefault="001821D3"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23</w:t>
            </w:r>
          </w:p>
        </w:tc>
        <w:tc>
          <w:tcPr>
            <w:tcW w:w="1276" w:type="dxa"/>
            <w:shd w:val="clear" w:color="auto" w:fill="auto"/>
          </w:tcPr>
          <w:p w:rsidR="001F52AA" w:rsidRPr="00C769FF" w:rsidRDefault="00020B18" w:rsidP="00020B1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Mañana</w:t>
            </w:r>
          </w:p>
        </w:tc>
        <w:tc>
          <w:tcPr>
            <w:tcW w:w="3686" w:type="dxa"/>
            <w:shd w:val="clear" w:color="auto" w:fill="auto"/>
          </w:tcPr>
          <w:p w:rsidR="001F52AA" w:rsidRPr="00C769FF" w:rsidRDefault="004C6E0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Directivo</w:t>
            </w:r>
            <w:r w:rsidR="00D30E8E">
              <w:rPr>
                <w:rFonts w:ascii="Calibri" w:hAnsi="Calibri"/>
              </w:rPr>
              <w:t xml:space="preserve"> (rector)</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r w:rsidR="001F52AA" w:rsidRPr="00C769FF" w:rsidTr="004C6E0B">
        <w:tc>
          <w:tcPr>
            <w:tcW w:w="675"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b/>
              </w:rPr>
            </w:pPr>
            <w:r w:rsidRPr="00C769FF">
              <w:rPr>
                <w:rFonts w:ascii="Calibri" w:hAnsi="Calibri"/>
                <w:b/>
              </w:rPr>
              <w:t>3</w:t>
            </w:r>
          </w:p>
        </w:tc>
        <w:tc>
          <w:tcPr>
            <w:tcW w:w="3261" w:type="dxa"/>
            <w:shd w:val="clear" w:color="auto" w:fill="auto"/>
          </w:tcPr>
          <w:p w:rsidR="001F52AA" w:rsidRPr="00C769FF" w:rsidRDefault="004C6E0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CIENCIAS SOCIALES</w:t>
            </w:r>
          </w:p>
        </w:tc>
        <w:tc>
          <w:tcPr>
            <w:tcW w:w="1275" w:type="dxa"/>
            <w:shd w:val="clear" w:color="auto" w:fill="auto"/>
          </w:tcPr>
          <w:p w:rsidR="001F52AA" w:rsidRPr="00C769FF" w:rsidRDefault="00D30E8E" w:rsidP="001821D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35</w:t>
            </w:r>
          </w:p>
        </w:tc>
        <w:tc>
          <w:tcPr>
            <w:tcW w:w="1276" w:type="dxa"/>
            <w:shd w:val="clear" w:color="auto" w:fill="auto"/>
          </w:tcPr>
          <w:p w:rsidR="001F52AA" w:rsidRPr="00C769FF" w:rsidRDefault="004C6E0B" w:rsidP="004C6E0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hAnsi="Calibri"/>
              </w:rPr>
            </w:pPr>
            <w:r>
              <w:rPr>
                <w:rFonts w:ascii="Calibri" w:hAnsi="Calibri"/>
              </w:rPr>
              <w:t>MAÑANA</w:t>
            </w:r>
          </w:p>
        </w:tc>
        <w:tc>
          <w:tcPr>
            <w:tcW w:w="3686" w:type="dxa"/>
            <w:shd w:val="clear" w:color="auto" w:fill="auto"/>
          </w:tcPr>
          <w:p w:rsidR="001F52AA" w:rsidRPr="00C769FF" w:rsidRDefault="004C6E0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r>
              <w:rPr>
                <w:rFonts w:ascii="Calibri" w:hAnsi="Calibri"/>
              </w:rPr>
              <w:t>Directivo</w:t>
            </w:r>
            <w:r w:rsidR="00D30E8E">
              <w:rPr>
                <w:rFonts w:ascii="Calibri" w:hAnsi="Calibri"/>
              </w:rPr>
              <w:t xml:space="preserve"> (</w:t>
            </w:r>
            <w:r>
              <w:rPr>
                <w:rFonts w:ascii="Calibri" w:hAnsi="Calibri"/>
              </w:rPr>
              <w:t xml:space="preserve"> coordinador </w:t>
            </w:r>
            <w:r w:rsidR="00D30E8E">
              <w:rPr>
                <w:rFonts w:ascii="Calibri" w:hAnsi="Calibri"/>
              </w:rPr>
              <w:t>)</w:t>
            </w:r>
          </w:p>
        </w:tc>
        <w:tc>
          <w:tcPr>
            <w:tcW w:w="2976" w:type="dxa"/>
            <w:shd w:val="clear" w:color="auto" w:fill="auto"/>
          </w:tcPr>
          <w:p w:rsidR="001F52AA" w:rsidRPr="00C769FF" w:rsidRDefault="001F52AA"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c>
      </w:tr>
    </w:tbl>
    <w:p w:rsidR="00433B0C" w:rsidRDefault="00433B0C"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76"/>
        <w:gridCol w:w="2977"/>
        <w:gridCol w:w="281"/>
        <w:gridCol w:w="3121"/>
        <w:gridCol w:w="635"/>
        <w:gridCol w:w="3192"/>
        <w:gridCol w:w="564"/>
      </w:tblGrid>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r w:rsidRPr="00C769FF">
              <w:rPr>
                <w:rFonts w:ascii="Calibri" w:eastAsia="Times New Roman" w:hAnsi="Calibri"/>
                <w:b/>
                <w:color w:val="auto"/>
                <w:sz w:val="22"/>
                <w:lang w:val="es-CO" w:eastAsia="es-CO"/>
              </w:rPr>
              <w:t>OBSERVACIONES DEL TUTOR</w:t>
            </w:r>
          </w:p>
        </w:tc>
      </w:tr>
      <w:tr w:rsidR="00400B7B" w:rsidRPr="00C769FF" w:rsidTr="00C769FF">
        <w:tc>
          <w:tcPr>
            <w:tcW w:w="13146" w:type="dxa"/>
            <w:gridSpan w:val="7"/>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tc>
      </w:tr>
      <w:tr w:rsidR="00400B7B" w:rsidRPr="00C769FF" w:rsidTr="00C769FF">
        <w:tc>
          <w:tcPr>
            <w:tcW w:w="2376"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ANTEPROYECTO PARA:</w:t>
            </w:r>
          </w:p>
        </w:tc>
        <w:tc>
          <w:tcPr>
            <w:tcW w:w="2977"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INICIAR TRABAJO. APROBADO</w:t>
            </w:r>
          </w:p>
        </w:tc>
        <w:tc>
          <w:tcPr>
            <w:tcW w:w="28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21"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 xml:space="preserve">CORRECION. REALIZAR AJUSTES </w:t>
            </w:r>
          </w:p>
        </w:tc>
        <w:tc>
          <w:tcPr>
            <w:tcW w:w="635"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192"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r w:rsidRPr="00C769FF">
              <w:rPr>
                <w:rFonts w:ascii="Calibri" w:eastAsia="Times New Roman" w:hAnsi="Calibri"/>
                <w:b/>
                <w:color w:val="auto"/>
                <w:sz w:val="20"/>
                <w:szCs w:val="20"/>
                <w:lang w:val="es-CO" w:eastAsia="es-CO"/>
              </w:rPr>
              <w:t>REFORMULACION COMPLETA</w:t>
            </w:r>
          </w:p>
        </w:tc>
        <w:tc>
          <w:tcPr>
            <w:tcW w:w="564" w:type="dxa"/>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eastAsia="Times New Roman" w:hAnsi="Calibri"/>
                <w:b/>
                <w:color w:val="auto"/>
                <w:sz w:val="20"/>
                <w:szCs w:val="20"/>
                <w:lang w:val="es-CO" w:eastAsia="es-CO"/>
              </w:rPr>
            </w:pP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0"/>
                <w:szCs w:val="20"/>
                <w:lang w:val="es-CO" w:eastAsia="es-CO"/>
              </w:rPr>
            </w:pPr>
          </w:p>
        </w:tc>
      </w:tr>
      <w:tr w:rsidR="00400B7B" w:rsidRPr="00C769FF" w:rsidTr="00C769FF">
        <w:tc>
          <w:tcPr>
            <w:tcW w:w="5353"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NOMBRE DEL TUTOR</w:t>
            </w:r>
          </w:p>
        </w:tc>
        <w:tc>
          <w:tcPr>
            <w:tcW w:w="4037" w:type="dxa"/>
            <w:gridSpan w:val="3"/>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FIRMA</w:t>
            </w:r>
          </w:p>
        </w:tc>
        <w:tc>
          <w:tcPr>
            <w:tcW w:w="3756" w:type="dxa"/>
            <w:gridSpan w:val="2"/>
            <w:shd w:val="clear" w:color="auto" w:fill="auto"/>
          </w:tcPr>
          <w:p w:rsidR="00400B7B" w:rsidRPr="00C769FF" w:rsidRDefault="00400B7B" w:rsidP="00C769F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Calibri" w:eastAsia="Times New Roman" w:hAnsi="Calibri"/>
                <w:b/>
                <w:color w:val="auto"/>
                <w:sz w:val="22"/>
                <w:szCs w:val="22"/>
                <w:lang w:val="es-CO" w:eastAsia="es-CO"/>
              </w:rPr>
            </w:pPr>
            <w:r w:rsidRPr="00C769FF">
              <w:rPr>
                <w:rFonts w:ascii="Calibri" w:eastAsia="Times New Roman" w:hAnsi="Calibri"/>
                <w:b/>
                <w:color w:val="auto"/>
                <w:sz w:val="22"/>
                <w:szCs w:val="22"/>
                <w:lang w:val="es-CO" w:eastAsia="es-CO"/>
              </w:rPr>
              <w:t>FECHA</w:t>
            </w:r>
          </w:p>
        </w:tc>
      </w:tr>
    </w:tbl>
    <w:p w:rsidR="00F13B91"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rFonts w:ascii="Calibri" w:eastAsia="Times New Roman" w:hAnsi="Calibri"/>
          <w:b/>
          <w:color w:val="auto"/>
          <w:sz w:val="22"/>
          <w:lang w:val="es-CO" w:eastAsia="es-CO"/>
        </w:rPr>
      </w:pPr>
    </w:p>
    <w:p w:rsidR="00F13B91" w:rsidRPr="00EF6A68" w:rsidRDefault="00F13B91" w:rsidP="00F13B9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Calibri" w:hAnsi="Calibri"/>
          <w:caps/>
        </w:rPr>
      </w:pPr>
    </w:p>
    <w:sectPr w:rsidR="00F13B91" w:rsidRPr="00EF6A68" w:rsidSect="00F13B91">
      <w:headerReference w:type="even" r:id="rId10"/>
      <w:headerReference w:type="default" r:id="rId11"/>
      <w:footerReference w:type="even" r:id="rId12"/>
      <w:footerReference w:type="default" r:id="rId13"/>
      <w:pgSz w:w="15840" w:h="12240" w:orient="landscape"/>
      <w:pgMar w:top="1312" w:right="1417" w:bottom="1418" w:left="1417" w:header="150" w:footer="720" w:gutter="0"/>
      <w:pgBorders w:offsetFrom="page">
        <w:top w:val="single" w:sz="4" w:space="24" w:color="auto"/>
        <w:left w:val="single" w:sz="4" w:space="24" w:color="auto"/>
        <w:bottom w:val="single" w:sz="4" w:space="24" w:color="auto"/>
        <w:right w:val="single" w:sz="4" w:space="24" w:color="auto"/>
      </w:pgBorders>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56D7" w:rsidRDefault="00F856D7">
      <w:r>
        <w:separator/>
      </w:r>
    </w:p>
  </w:endnote>
  <w:endnote w:type="continuationSeparator" w:id="1">
    <w:p w:rsidR="00F856D7" w:rsidRDefault="00F856D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ヒラギノ角ゴ Pro W3">
    <w:altName w:val="MS Mincho"/>
    <w:charset w:val="80"/>
    <w:family w:val="auto"/>
    <w:pitch w:val="variable"/>
    <w:sig w:usb0="00000000" w:usb1="00000000" w:usb2="01000407" w:usb3="00000000" w:csb0="0002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Grande">
    <w:charset w:val="00"/>
    <w:family w:val="auto"/>
    <w:pitch w:val="variable"/>
    <w:sig w:usb0="00000003" w:usb1="00000000" w:usb2="00000000" w:usb3="00000000" w:csb0="00000001" w:csb1="00000000"/>
  </w:font>
  <w:font w:name="Symbol">
    <w:panose1 w:val="05050102010706020507"/>
    <w:charset w:val="02"/>
    <w:family w:val="roman"/>
    <w:notTrueType/>
    <w:pitch w:val="default"/>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Default="004D18D8">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Default="004D18D8">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56D7" w:rsidRDefault="00F856D7">
      <w:r>
        <w:separator/>
      </w:r>
    </w:p>
  </w:footnote>
  <w:footnote w:type="continuationSeparator" w:id="1">
    <w:p w:rsidR="00F856D7" w:rsidRDefault="00F856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Pr="00AB7BDA" w:rsidRDefault="00D13C53" w:rsidP="00F13B91">
    <w:pPr>
      <w:pStyle w:val="Encabezado"/>
    </w:pPr>
    <w:r>
      <w:rPr>
        <w:noProof/>
        <w:lang w:val="es-MX" w:eastAsia="es-MX"/>
      </w:rPr>
      <w:drawing>
        <wp:inline distT="0" distB="0" distL="0" distR="0">
          <wp:extent cx="1885950" cy="438150"/>
          <wp:effectExtent l="19050" t="0" r="0" b="0"/>
          <wp:docPr id="1" name="Imagen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8D8" w:rsidRDefault="004D18D8" w:rsidP="00F13B91">
    <w:pPr>
      <w:pStyle w:val="Encabezado"/>
    </w:pPr>
  </w:p>
  <w:p w:rsidR="004D18D8" w:rsidRDefault="004D18D8" w:rsidP="00F13B91">
    <w:pPr>
      <w:pStyle w:val="Encabezado"/>
      <w:tabs>
        <w:tab w:val="clear" w:pos="4252"/>
        <w:tab w:val="clear" w:pos="8504"/>
        <w:tab w:val="left" w:pos="3630"/>
      </w:tabs>
    </w:pPr>
    <w:r>
      <w:tab/>
    </w:r>
  </w:p>
  <w:p w:rsidR="004D18D8" w:rsidRDefault="00D13C53">
    <w:pPr>
      <w:pStyle w:val="Formatolibr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eastAsia="Times New Roman"/>
        <w:color w:val="auto"/>
        <w:lang w:eastAsia="es-CO"/>
      </w:rPr>
    </w:pPr>
    <w:r>
      <w:rPr>
        <w:noProof/>
        <w:lang w:val="es-MX" w:eastAsia="es-MX"/>
      </w:rPr>
      <w:drawing>
        <wp:inline distT="0" distB="0" distL="0" distR="0">
          <wp:extent cx="1885950" cy="438150"/>
          <wp:effectExtent l="19050" t="0" r="0" b="0"/>
          <wp:docPr id="2" name="Imagen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
                  <a:srcRect/>
                  <a:stretch>
                    <a:fillRect/>
                  </a:stretch>
                </pic:blipFill>
                <pic:spPr bwMode="auto">
                  <a:xfrm>
                    <a:off x="0" y="0"/>
                    <a:ext cx="1885950" cy="43815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894EE873"/>
    <w:lvl w:ilvl="0">
      <w:start w:val="2"/>
      <w:numFmt w:val="bullet"/>
      <w:lvlText w:val="·"/>
      <w:lvlJc w:val="left"/>
      <w:pPr>
        <w:tabs>
          <w:tab w:val="num" w:pos="348"/>
        </w:tabs>
        <w:ind w:left="348" w:firstLine="360"/>
      </w:pPr>
      <w:rPr>
        <w:rFonts w:ascii="Calibri" w:eastAsia="ヒラギノ角ゴ Pro W3" w:hAnsi="Calibri"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1">
    <w:nsid w:val="00000002"/>
    <w:multiLevelType w:val="multilevel"/>
    <w:tmpl w:val="894EE874"/>
    <w:lvl w:ilvl="0">
      <w:start w:val="1"/>
      <w:numFmt w:val="lowerLetter"/>
      <w:lvlText w:val="(%1)"/>
      <w:lvlJc w:val="left"/>
      <w:pPr>
        <w:tabs>
          <w:tab w:val="num" w:pos="348"/>
        </w:tabs>
        <w:ind w:left="348" w:firstLine="360"/>
      </w:pPr>
      <w:rPr>
        <w:rFonts w:hint="default"/>
        <w:color w:val="000000"/>
        <w:position w:val="0"/>
        <w:sz w:val="24"/>
      </w:rPr>
    </w:lvl>
    <w:lvl w:ilvl="1">
      <w:start w:val="1"/>
      <w:numFmt w:val="lowerLetter"/>
      <w:lvlText w:val="%2."/>
      <w:lvlJc w:val="left"/>
      <w:pPr>
        <w:tabs>
          <w:tab w:val="num" w:pos="360"/>
        </w:tabs>
        <w:ind w:left="360"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2">
    <w:nsid w:val="00000003"/>
    <w:multiLevelType w:val="multilevel"/>
    <w:tmpl w:val="894EE875"/>
    <w:lvl w:ilvl="0">
      <w:start w:val="1"/>
      <w:numFmt w:val="upperRoman"/>
      <w:lvlText w:val="%1."/>
      <w:lvlJc w:val="left"/>
      <w:pPr>
        <w:tabs>
          <w:tab w:val="num" w:pos="348"/>
        </w:tabs>
        <w:ind w:left="348" w:firstLine="360"/>
      </w:pPr>
      <w:rPr>
        <w:rFonts w:hint="default"/>
        <w:color w:val="000000"/>
        <w:position w:val="0"/>
        <w:sz w:val="24"/>
      </w:rPr>
    </w:lvl>
    <w:lvl w:ilvl="1">
      <w:start w:val="1"/>
      <w:numFmt w:val="lowerRoman"/>
      <w:lvlText w:val="%2."/>
      <w:lvlJc w:val="left"/>
      <w:pPr>
        <w:tabs>
          <w:tab w:val="num" w:pos="1425"/>
        </w:tabs>
        <w:ind w:left="1425" w:firstLine="1080"/>
      </w:pPr>
      <w:rPr>
        <w:rFonts w:hint="default"/>
        <w:color w:val="000000"/>
        <w:position w:val="0"/>
        <w:sz w:val="24"/>
      </w:rPr>
    </w:lvl>
    <w:lvl w:ilvl="2">
      <w:start w:val="1"/>
      <w:numFmt w:val="lowerRoman"/>
      <w:lvlText w:val="%3."/>
      <w:lvlJc w:val="left"/>
      <w:pPr>
        <w:tabs>
          <w:tab w:val="num" w:pos="360"/>
        </w:tabs>
        <w:ind w:left="360" w:firstLine="1800"/>
      </w:pPr>
      <w:rPr>
        <w:rFonts w:hint="default"/>
        <w:color w:val="000000"/>
        <w:position w:val="0"/>
        <w:sz w:val="24"/>
      </w:rPr>
    </w:lvl>
    <w:lvl w:ilvl="3">
      <w:start w:val="1"/>
      <w:numFmt w:val="decimal"/>
      <w:isLgl/>
      <w:lvlText w:val="%4."/>
      <w:lvlJc w:val="left"/>
      <w:pPr>
        <w:tabs>
          <w:tab w:val="num" w:pos="360"/>
        </w:tabs>
        <w:ind w:left="360" w:firstLine="2520"/>
      </w:pPr>
      <w:rPr>
        <w:rFonts w:hint="default"/>
        <w:color w:val="000000"/>
        <w:position w:val="0"/>
        <w:sz w:val="24"/>
      </w:rPr>
    </w:lvl>
    <w:lvl w:ilvl="4">
      <w:start w:val="1"/>
      <w:numFmt w:val="lowerLetter"/>
      <w:lvlText w:val="%5."/>
      <w:lvlJc w:val="left"/>
      <w:pPr>
        <w:tabs>
          <w:tab w:val="num" w:pos="360"/>
        </w:tabs>
        <w:ind w:left="360" w:firstLine="3240"/>
      </w:pPr>
      <w:rPr>
        <w:rFonts w:hint="default"/>
        <w:color w:val="000000"/>
        <w:position w:val="0"/>
        <w:sz w:val="24"/>
      </w:rPr>
    </w:lvl>
    <w:lvl w:ilvl="5">
      <w:start w:val="1"/>
      <w:numFmt w:val="lowerRoman"/>
      <w:lvlText w:val="%6."/>
      <w:lvlJc w:val="left"/>
      <w:pPr>
        <w:tabs>
          <w:tab w:val="num" w:pos="360"/>
        </w:tabs>
        <w:ind w:left="360" w:firstLine="3960"/>
      </w:pPr>
      <w:rPr>
        <w:rFonts w:hint="default"/>
        <w:color w:val="000000"/>
        <w:position w:val="0"/>
        <w:sz w:val="24"/>
      </w:rPr>
    </w:lvl>
    <w:lvl w:ilvl="6">
      <w:start w:val="1"/>
      <w:numFmt w:val="decimal"/>
      <w:isLgl/>
      <w:lvlText w:val="%7."/>
      <w:lvlJc w:val="left"/>
      <w:pPr>
        <w:tabs>
          <w:tab w:val="num" w:pos="360"/>
        </w:tabs>
        <w:ind w:left="360" w:firstLine="4680"/>
      </w:pPr>
      <w:rPr>
        <w:rFonts w:hint="default"/>
        <w:color w:val="000000"/>
        <w:position w:val="0"/>
        <w:sz w:val="24"/>
      </w:rPr>
    </w:lvl>
    <w:lvl w:ilvl="7">
      <w:start w:val="1"/>
      <w:numFmt w:val="lowerLetter"/>
      <w:lvlText w:val="%8."/>
      <w:lvlJc w:val="left"/>
      <w:pPr>
        <w:tabs>
          <w:tab w:val="num" w:pos="360"/>
        </w:tabs>
        <w:ind w:left="360" w:firstLine="5400"/>
      </w:pPr>
      <w:rPr>
        <w:rFonts w:hint="default"/>
        <w:color w:val="000000"/>
        <w:position w:val="0"/>
        <w:sz w:val="24"/>
      </w:rPr>
    </w:lvl>
    <w:lvl w:ilvl="8">
      <w:start w:val="1"/>
      <w:numFmt w:val="lowerRoman"/>
      <w:lvlText w:val="%9."/>
      <w:lvlJc w:val="left"/>
      <w:pPr>
        <w:tabs>
          <w:tab w:val="num" w:pos="360"/>
        </w:tabs>
        <w:ind w:left="360" w:firstLine="6120"/>
      </w:pPr>
      <w:rPr>
        <w:rFonts w:hint="default"/>
        <w:color w:val="000000"/>
        <w:position w:val="0"/>
        <w:sz w:val="24"/>
      </w:rPr>
    </w:lvl>
  </w:abstractNum>
  <w:abstractNum w:abstractNumId="3">
    <w:nsid w:val="00000004"/>
    <w:multiLevelType w:val="multilevel"/>
    <w:tmpl w:val="894EE876"/>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4">
    <w:nsid w:val="00000005"/>
    <w:multiLevelType w:val="multilevel"/>
    <w:tmpl w:val="894EE877"/>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5">
    <w:nsid w:val="00000006"/>
    <w:multiLevelType w:val="multilevel"/>
    <w:tmpl w:val="894EE878"/>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6">
    <w:nsid w:val="00000007"/>
    <w:multiLevelType w:val="multilevel"/>
    <w:tmpl w:val="894EE879"/>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7">
    <w:nsid w:val="00000008"/>
    <w:multiLevelType w:val="multilevel"/>
    <w:tmpl w:val="894EE87A"/>
    <w:lvl w:ilvl="0">
      <w:start w:val="1"/>
      <w:numFmt w:val="lowerRoman"/>
      <w:lvlText w:val="%1."/>
      <w:lvlJc w:val="left"/>
      <w:pPr>
        <w:tabs>
          <w:tab w:val="num" w:pos="528"/>
        </w:tabs>
        <w:ind w:left="528" w:firstLine="1596"/>
      </w:pPr>
      <w:rPr>
        <w:rFonts w:hint="default"/>
        <w:color w:val="000000"/>
        <w:position w:val="0"/>
        <w:sz w:val="24"/>
      </w:rPr>
    </w:lvl>
    <w:lvl w:ilvl="1">
      <w:start w:val="1"/>
      <w:numFmt w:val="lowerLetter"/>
      <w:lvlText w:val="%2."/>
      <w:lvlJc w:val="left"/>
      <w:pPr>
        <w:tabs>
          <w:tab w:val="num" w:pos="360"/>
        </w:tabs>
        <w:ind w:left="360" w:firstLine="2496"/>
      </w:pPr>
      <w:rPr>
        <w:rFonts w:hint="default"/>
        <w:color w:val="000000"/>
        <w:position w:val="0"/>
        <w:sz w:val="24"/>
      </w:rPr>
    </w:lvl>
    <w:lvl w:ilvl="2">
      <w:start w:val="1"/>
      <w:numFmt w:val="lowerRoman"/>
      <w:lvlText w:val="%3."/>
      <w:lvlJc w:val="left"/>
      <w:pPr>
        <w:tabs>
          <w:tab w:val="num" w:pos="360"/>
        </w:tabs>
        <w:ind w:left="360" w:firstLine="3216"/>
      </w:pPr>
      <w:rPr>
        <w:rFonts w:hint="default"/>
        <w:color w:val="000000"/>
        <w:position w:val="0"/>
        <w:sz w:val="24"/>
      </w:rPr>
    </w:lvl>
    <w:lvl w:ilvl="3">
      <w:start w:val="1"/>
      <w:numFmt w:val="decimal"/>
      <w:isLgl/>
      <w:lvlText w:val="%4."/>
      <w:lvlJc w:val="left"/>
      <w:pPr>
        <w:tabs>
          <w:tab w:val="num" w:pos="360"/>
        </w:tabs>
        <w:ind w:left="360" w:firstLine="3936"/>
      </w:pPr>
      <w:rPr>
        <w:rFonts w:hint="default"/>
        <w:color w:val="000000"/>
        <w:position w:val="0"/>
        <w:sz w:val="24"/>
      </w:rPr>
    </w:lvl>
    <w:lvl w:ilvl="4">
      <w:start w:val="1"/>
      <w:numFmt w:val="lowerLetter"/>
      <w:lvlText w:val="%5."/>
      <w:lvlJc w:val="left"/>
      <w:pPr>
        <w:tabs>
          <w:tab w:val="num" w:pos="360"/>
        </w:tabs>
        <w:ind w:left="360" w:firstLine="4656"/>
      </w:pPr>
      <w:rPr>
        <w:rFonts w:hint="default"/>
        <w:color w:val="000000"/>
        <w:position w:val="0"/>
        <w:sz w:val="24"/>
      </w:rPr>
    </w:lvl>
    <w:lvl w:ilvl="5">
      <w:start w:val="1"/>
      <w:numFmt w:val="lowerRoman"/>
      <w:lvlText w:val="%6."/>
      <w:lvlJc w:val="left"/>
      <w:pPr>
        <w:tabs>
          <w:tab w:val="num" w:pos="360"/>
        </w:tabs>
        <w:ind w:left="360" w:firstLine="5376"/>
      </w:pPr>
      <w:rPr>
        <w:rFonts w:hint="default"/>
        <w:color w:val="000000"/>
        <w:position w:val="0"/>
        <w:sz w:val="24"/>
      </w:rPr>
    </w:lvl>
    <w:lvl w:ilvl="6">
      <w:start w:val="1"/>
      <w:numFmt w:val="decimal"/>
      <w:isLgl/>
      <w:lvlText w:val="%7."/>
      <w:lvlJc w:val="left"/>
      <w:pPr>
        <w:tabs>
          <w:tab w:val="num" w:pos="360"/>
        </w:tabs>
        <w:ind w:left="360" w:firstLine="6096"/>
      </w:pPr>
      <w:rPr>
        <w:rFonts w:hint="default"/>
        <w:color w:val="000000"/>
        <w:position w:val="0"/>
        <w:sz w:val="24"/>
      </w:rPr>
    </w:lvl>
    <w:lvl w:ilvl="7">
      <w:start w:val="1"/>
      <w:numFmt w:val="lowerLetter"/>
      <w:lvlText w:val="%8."/>
      <w:lvlJc w:val="left"/>
      <w:pPr>
        <w:tabs>
          <w:tab w:val="num" w:pos="360"/>
        </w:tabs>
        <w:ind w:left="360" w:firstLine="6816"/>
      </w:pPr>
      <w:rPr>
        <w:rFonts w:hint="default"/>
        <w:color w:val="000000"/>
        <w:position w:val="0"/>
        <w:sz w:val="24"/>
      </w:rPr>
    </w:lvl>
    <w:lvl w:ilvl="8">
      <w:start w:val="1"/>
      <w:numFmt w:val="lowerRoman"/>
      <w:lvlText w:val="%9."/>
      <w:lvlJc w:val="left"/>
      <w:pPr>
        <w:tabs>
          <w:tab w:val="num" w:pos="360"/>
        </w:tabs>
        <w:ind w:left="360" w:firstLine="7536"/>
      </w:pPr>
      <w:rPr>
        <w:rFonts w:hint="default"/>
        <w:color w:val="000000"/>
        <w:position w:val="0"/>
        <w:sz w:val="24"/>
      </w:rPr>
    </w:lvl>
  </w:abstractNum>
  <w:abstractNum w:abstractNumId="8">
    <w:nsid w:val="00000009"/>
    <w:multiLevelType w:val="multilevel"/>
    <w:tmpl w:val="894EE87B"/>
    <w:lvl w:ilvl="0">
      <w:start w:val="1"/>
      <w:numFmt w:val="bullet"/>
      <w:lvlText w:val=""/>
      <w:lvlJc w:val="left"/>
      <w:pPr>
        <w:tabs>
          <w:tab w:val="num" w:pos="360"/>
        </w:tabs>
        <w:ind w:left="360" w:firstLine="360"/>
      </w:pPr>
      <w:rPr>
        <w:rFonts w:ascii="Wingdings" w:eastAsia="ヒラギノ角ゴ Pro W3" w:hAnsi="Wingdings" w:hint="default"/>
        <w:color w:val="000000"/>
        <w:position w:val="0"/>
        <w:sz w:val="24"/>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4"/>
      </w:rPr>
    </w:lvl>
  </w:abstractNum>
  <w:abstractNum w:abstractNumId="9">
    <w:nsid w:val="0CD57A15"/>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0E013C0"/>
    <w:multiLevelType w:val="hybridMultilevel"/>
    <w:tmpl w:val="CBBC61FE"/>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1">
    <w:nsid w:val="2B7324F2"/>
    <w:multiLevelType w:val="hybridMultilevel"/>
    <w:tmpl w:val="80526C46"/>
    <w:lvl w:ilvl="0" w:tplc="C9A2D0F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54D5CBA"/>
    <w:multiLevelType w:val="hybridMultilevel"/>
    <w:tmpl w:val="3C90E4B2"/>
    <w:lvl w:ilvl="0" w:tplc="0409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nsid w:val="7FE30A16"/>
    <w:multiLevelType w:val="hybridMultilevel"/>
    <w:tmpl w:val="5A0E525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Lucida Grande"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Lucida Grande"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Lucida Grande"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1"/>
  </w:num>
  <w:num w:numId="12">
    <w:abstractNumId w:val="13"/>
  </w:num>
  <w:num w:numId="13">
    <w:abstractNumId w:val="12"/>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21"/>
  <w:stylePaneSortMethod w:val="0000"/>
  <w:defaultTabStop w:val="720"/>
  <w:hyphenationZone w:val="425"/>
  <w:defaultTableStyle w:val="Normal"/>
  <w:drawingGridHorizontalSpacing w:val="12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755392"/>
    <w:rsid w:val="00020B18"/>
    <w:rsid w:val="0005598D"/>
    <w:rsid w:val="000B6991"/>
    <w:rsid w:val="000F156A"/>
    <w:rsid w:val="001821D3"/>
    <w:rsid w:val="001A7865"/>
    <w:rsid w:val="001F52AA"/>
    <w:rsid w:val="002D1CF9"/>
    <w:rsid w:val="002E6FA8"/>
    <w:rsid w:val="00400B7B"/>
    <w:rsid w:val="0040263A"/>
    <w:rsid w:val="0042650C"/>
    <w:rsid w:val="00433B0C"/>
    <w:rsid w:val="00475D52"/>
    <w:rsid w:val="004816D7"/>
    <w:rsid w:val="004C6E0B"/>
    <w:rsid w:val="004D18D8"/>
    <w:rsid w:val="0065282D"/>
    <w:rsid w:val="00657084"/>
    <w:rsid w:val="006F6064"/>
    <w:rsid w:val="0072278C"/>
    <w:rsid w:val="00755392"/>
    <w:rsid w:val="008470B4"/>
    <w:rsid w:val="008D0489"/>
    <w:rsid w:val="008D7E52"/>
    <w:rsid w:val="00B04C16"/>
    <w:rsid w:val="00C674AF"/>
    <w:rsid w:val="00C769FF"/>
    <w:rsid w:val="00CB3084"/>
    <w:rsid w:val="00D13C53"/>
    <w:rsid w:val="00D26F7E"/>
    <w:rsid w:val="00D30E8E"/>
    <w:rsid w:val="00F02AD5"/>
    <w:rsid w:val="00F13B91"/>
    <w:rsid w:val="00F856D7"/>
  </w:rsids>
  <m:mathPr>
    <m:mathFont m:val="Cambria Math"/>
    <m:brkBin m:val="before"/>
    <m:brkBinSub m:val="--"/>
    <m:smallFrac/>
    <m:dispDef/>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Ttulo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tulo">
    <w:name w:val="Subtitle"/>
    <w:qFormat/>
    <w:rsid w:val="008D0489"/>
    <w:pPr>
      <w:jc w:val="center"/>
    </w:pPr>
    <w:rPr>
      <w:rFonts w:ascii="Arial" w:eastAsia="ヒラギノ角ゴ Pro W3" w:hAnsi="Arial"/>
      <w:b/>
      <w:caps/>
      <w:color w:val="000000"/>
      <w:sz w:val="24"/>
      <w:lang w:val="es-ES_tradnl" w:eastAsia="es-ES_tradnl"/>
    </w:rPr>
  </w:style>
  <w:style w:type="paragraph" w:styleId="Textoindependiente">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Encabezado">
    <w:name w:val="header"/>
    <w:basedOn w:val="Normal"/>
    <w:link w:val="EncabezadoCar"/>
    <w:uiPriority w:val="99"/>
    <w:locked/>
    <w:rsid w:val="009C29E2"/>
    <w:pPr>
      <w:tabs>
        <w:tab w:val="center" w:pos="4252"/>
        <w:tab w:val="right" w:pos="8504"/>
      </w:tabs>
    </w:pPr>
  </w:style>
  <w:style w:type="character" w:customStyle="1" w:styleId="EncabezadoCar">
    <w:name w:val="Encabezado Car"/>
    <w:link w:val="Encabezado"/>
    <w:uiPriority w:val="99"/>
    <w:rsid w:val="009C29E2"/>
    <w:rPr>
      <w:rFonts w:eastAsia="ヒラギノ角ゴ Pro W3"/>
      <w:color w:val="000000"/>
      <w:sz w:val="24"/>
      <w:szCs w:val="24"/>
      <w:lang w:val="es-ES_tradnl" w:eastAsia="en-US"/>
    </w:rPr>
  </w:style>
  <w:style w:type="paragraph" w:styleId="Piedepgina">
    <w:name w:val="footer"/>
    <w:basedOn w:val="Normal"/>
    <w:link w:val="PiedepginaCar"/>
    <w:locked/>
    <w:rsid w:val="009C29E2"/>
    <w:pPr>
      <w:tabs>
        <w:tab w:val="center" w:pos="4252"/>
        <w:tab w:val="right" w:pos="8504"/>
      </w:tabs>
    </w:pPr>
  </w:style>
  <w:style w:type="character" w:customStyle="1" w:styleId="PiedepginaCar">
    <w:name w:val="Pie de página Car"/>
    <w:link w:val="Piedepgina"/>
    <w:rsid w:val="009C29E2"/>
    <w:rPr>
      <w:rFonts w:eastAsia="ヒラギノ角ゴ Pro W3"/>
      <w:color w:val="000000"/>
      <w:sz w:val="24"/>
      <w:szCs w:val="24"/>
      <w:lang w:val="es-ES_tradnl" w:eastAsia="en-US"/>
    </w:rPr>
  </w:style>
  <w:style w:type="table" w:styleId="Tablaconcuadrcula">
    <w:name w:val="Table Grid"/>
    <w:basedOn w:val="Tabla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rsid w:val="0065282D"/>
    <w:rPr>
      <w:rFonts w:ascii="Tahoma" w:hAnsi="Tahoma" w:cs="Tahoma"/>
      <w:sz w:val="16"/>
      <w:szCs w:val="16"/>
    </w:rPr>
  </w:style>
  <w:style w:type="character" w:customStyle="1" w:styleId="TextodegloboCar">
    <w:name w:val="Texto de globo Car"/>
    <w:basedOn w:val="Fuentedeprrafopredeter"/>
    <w:link w:val="Textodeglobo"/>
    <w:rsid w:val="0065282D"/>
    <w:rPr>
      <w:rFonts w:ascii="Tahoma" w:eastAsia="ヒラギノ角ゴ Pro W3" w:hAnsi="Tahoma" w:cs="Tahoma"/>
      <w:color w:val="000000"/>
      <w:sz w:val="16"/>
      <w:szCs w:val="16"/>
      <w:lang w:val="es-ES_tradnl" w:eastAsia="en-US"/>
    </w:rPr>
  </w:style>
  <w:style w:type="character" w:styleId="Hipervnculo">
    <w:name w:val="Hyperlink"/>
    <w:basedOn w:val="Fuentedeprrafopredeter"/>
    <w:rsid w:val="001821D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8D0489"/>
    <w:rPr>
      <w:rFonts w:eastAsia="ヒラギノ角ゴ Pro W3"/>
      <w:color w:val="000000"/>
      <w:sz w:val="24"/>
      <w:szCs w:val="24"/>
      <w:lang w:val="es-ES_tradnl" w:eastAsia="en-US"/>
    </w:rPr>
  </w:style>
  <w:style w:type="paragraph" w:styleId="Heading1">
    <w:name w:val="heading 1"/>
    <w:next w:val="Normal"/>
    <w:rsid w:val="008D0489"/>
    <w:pPr>
      <w:keepNext/>
      <w:jc w:val="both"/>
      <w:outlineLvl w:val="0"/>
    </w:pPr>
    <w:rPr>
      <w:rFonts w:ascii="Arial" w:eastAsia="ヒラギノ角ゴ Pro W3" w:hAnsi="Arial"/>
      <w:b/>
      <w:color w:val="000000"/>
      <w:sz w:val="24"/>
      <w:lang w:val="es-ES_tradnl" w:eastAsia="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rmatolibre">
    <w:name w:val="Formato libre"/>
    <w:rsid w:val="008D0489"/>
    <w:rPr>
      <w:rFonts w:eastAsia="ヒラギノ角ゴ Pro W3"/>
      <w:color w:val="000000"/>
      <w:lang w:eastAsia="es-ES_tradnl"/>
    </w:rPr>
  </w:style>
  <w:style w:type="paragraph" w:customStyle="1" w:styleId="TtuloA">
    <w:name w:val="Título A"/>
    <w:rsid w:val="008D0489"/>
    <w:pPr>
      <w:jc w:val="center"/>
    </w:pPr>
    <w:rPr>
      <w:rFonts w:ascii="Arial" w:eastAsia="ヒラギノ角ゴ Pro W3" w:hAnsi="Arial"/>
      <w:b/>
      <w:color w:val="000000"/>
      <w:sz w:val="24"/>
      <w:lang w:val="es-ES_tradnl" w:eastAsia="es-ES_tradnl"/>
    </w:rPr>
  </w:style>
  <w:style w:type="paragraph" w:styleId="Subtitle">
    <w:name w:val="Subtitle"/>
    <w:qFormat/>
    <w:rsid w:val="008D0489"/>
    <w:pPr>
      <w:jc w:val="center"/>
    </w:pPr>
    <w:rPr>
      <w:rFonts w:ascii="Arial" w:eastAsia="ヒラギノ角ゴ Pro W3" w:hAnsi="Arial"/>
      <w:b/>
      <w:caps/>
      <w:color w:val="000000"/>
      <w:sz w:val="24"/>
      <w:lang w:val="es-ES_tradnl" w:eastAsia="es-ES_tradnl"/>
    </w:rPr>
  </w:style>
  <w:style w:type="paragraph" w:styleId="BodyText">
    <w:name w:val="Body Text"/>
    <w:rsid w:val="008D0489"/>
    <w:pPr>
      <w:spacing w:line="360" w:lineRule="auto"/>
      <w:jc w:val="both"/>
    </w:pPr>
    <w:rPr>
      <w:rFonts w:ascii="Arial" w:eastAsia="ヒラギノ角ゴ Pro W3" w:hAnsi="Arial"/>
      <w:color w:val="000000"/>
      <w:sz w:val="24"/>
      <w:lang w:val="es-ES_tradnl" w:eastAsia="es-ES_tradnl"/>
    </w:rPr>
  </w:style>
  <w:style w:type="paragraph" w:styleId="Header">
    <w:name w:val="header"/>
    <w:basedOn w:val="Normal"/>
    <w:link w:val="HeaderChar"/>
    <w:uiPriority w:val="99"/>
    <w:locked/>
    <w:rsid w:val="009C29E2"/>
    <w:pPr>
      <w:tabs>
        <w:tab w:val="center" w:pos="4252"/>
        <w:tab w:val="right" w:pos="8504"/>
      </w:tabs>
    </w:pPr>
  </w:style>
  <w:style w:type="character" w:customStyle="1" w:styleId="HeaderChar">
    <w:name w:val="Header Char"/>
    <w:link w:val="Header"/>
    <w:uiPriority w:val="99"/>
    <w:rsid w:val="009C29E2"/>
    <w:rPr>
      <w:rFonts w:eastAsia="ヒラギノ角ゴ Pro W3"/>
      <w:color w:val="000000"/>
      <w:sz w:val="24"/>
      <w:szCs w:val="24"/>
      <w:lang w:val="es-ES_tradnl" w:eastAsia="en-US"/>
    </w:rPr>
  </w:style>
  <w:style w:type="paragraph" w:styleId="Footer">
    <w:name w:val="footer"/>
    <w:basedOn w:val="Normal"/>
    <w:link w:val="FooterChar"/>
    <w:locked/>
    <w:rsid w:val="009C29E2"/>
    <w:pPr>
      <w:tabs>
        <w:tab w:val="center" w:pos="4252"/>
        <w:tab w:val="right" w:pos="8504"/>
      </w:tabs>
    </w:pPr>
  </w:style>
  <w:style w:type="character" w:customStyle="1" w:styleId="FooterChar">
    <w:name w:val="Footer Char"/>
    <w:link w:val="Footer"/>
    <w:rsid w:val="009C29E2"/>
    <w:rPr>
      <w:rFonts w:eastAsia="ヒラギノ角ゴ Pro W3"/>
      <w:color w:val="000000"/>
      <w:sz w:val="24"/>
      <w:szCs w:val="24"/>
      <w:lang w:val="es-ES_tradnl" w:eastAsia="en-US"/>
    </w:rPr>
  </w:style>
  <w:style w:type="table" w:styleId="TableGrid">
    <w:name w:val="Table Grid"/>
    <w:basedOn w:val="TableNormal"/>
    <w:locked/>
    <w:rsid w:val="00772CF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alloonText">
    <w:name w:val="Balloon Text"/>
    <w:basedOn w:val="Normal"/>
    <w:link w:val="BalloonTextChar"/>
    <w:rsid w:val="0065282D"/>
    <w:rPr>
      <w:rFonts w:ascii="Tahoma" w:hAnsi="Tahoma" w:cs="Tahoma"/>
      <w:sz w:val="16"/>
      <w:szCs w:val="16"/>
    </w:rPr>
  </w:style>
  <w:style w:type="character" w:customStyle="1" w:styleId="BalloonTextChar">
    <w:name w:val="Balloon Text Char"/>
    <w:basedOn w:val="DefaultParagraphFont"/>
    <w:link w:val="BalloonText"/>
    <w:rsid w:val="0065282D"/>
    <w:rPr>
      <w:rFonts w:ascii="Tahoma" w:eastAsia="ヒラギノ角ゴ Pro W3" w:hAnsi="Tahoma" w:cs="Tahoma"/>
      <w:color w:val="000000"/>
      <w:sz w:val="16"/>
      <w:szCs w:val="16"/>
      <w:lang w:val="es-ES_tradnl" w:eastAsia="en-US"/>
    </w:rPr>
  </w:style>
  <w:style w:type="character" w:styleId="Hyperlink">
    <w:name w:val="Hyperlink"/>
    <w:basedOn w:val="DefaultParagraphFont"/>
    <w:rsid w:val="001821D3"/>
    <w:rPr>
      <w:color w:val="0000FF" w:themeColor="hyperlink"/>
      <w:u w:val="single"/>
    </w:rPr>
  </w:style>
</w:styles>
</file>

<file path=word/webSettings.xml><?xml version="1.0" encoding="utf-8"?>
<w:webSettings xmlns:r="http://schemas.openxmlformats.org/officeDocument/2006/relationships" xmlns:w="http://schemas.openxmlformats.org/wordprocessingml/2006/main">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ralmen200@yahoo.com"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victoriarios86@hotmail.com" TargetMode="External"/><Relationship Id="rId12"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diegomedinav@hot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490</Words>
  <Characters>2697</Characters>
  <Application>Microsoft Office Word</Application>
  <DocSecurity>0</DocSecurity>
  <Lines>22</Lines>
  <Paragraphs>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Estancia De la Ossa</Company>
  <LinksUpToDate>false</LinksUpToDate>
  <CharactersWithSpaces>3181</CharactersWithSpaces>
  <SharedDoc>false</SharedDoc>
  <HLinks>
    <vt:vector size="12" baseType="variant">
      <vt:variant>
        <vt:i4>11</vt:i4>
      </vt:variant>
      <vt:variant>
        <vt:i4>5017</vt:i4>
      </vt:variant>
      <vt:variant>
        <vt:i4>1026</vt:i4>
      </vt:variant>
      <vt:variant>
        <vt:i4>1</vt:i4>
      </vt:variant>
      <vt:variant>
        <vt:lpwstr>logo</vt:lpwstr>
      </vt:variant>
      <vt:variant>
        <vt:lpwstr/>
      </vt:variant>
      <vt:variant>
        <vt:i4>11</vt:i4>
      </vt:variant>
      <vt:variant>
        <vt:i4>5023</vt:i4>
      </vt:variant>
      <vt:variant>
        <vt:i4>1025</vt:i4>
      </vt:variant>
      <vt:variant>
        <vt:i4>1</vt:i4>
      </vt:variant>
      <vt:variant>
        <vt:lpwstr>logo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Usuario</dc:creator>
  <cp:lastModifiedBy>Tuxsis</cp:lastModifiedBy>
  <cp:revision>4</cp:revision>
  <dcterms:created xsi:type="dcterms:W3CDTF">2011-08-23T04:10:00Z</dcterms:created>
  <dcterms:modified xsi:type="dcterms:W3CDTF">2011-08-30T22:15:00Z</dcterms:modified>
</cp:coreProperties>
</file>